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331F44AD" w:rsidR="00A473BE" w:rsidRPr="00B92ABE" w:rsidRDefault="00B92ABE" w:rsidP="00B92ABE">
      <w:pPr>
        <w:pStyle w:val="Akapitzlist"/>
        <w:spacing w:before="120" w:line="276" w:lineRule="auto"/>
        <w:ind w:left="284"/>
        <w:jc w:val="right"/>
        <w:outlineLvl w:val="0"/>
        <w:rPr>
          <w:rFonts w:ascii="Verdana" w:hAnsi="Verdana" w:cstheme="minorHAnsi"/>
          <w:b/>
          <w:color w:val="C00000"/>
          <w:sz w:val="18"/>
          <w:szCs w:val="18"/>
        </w:rPr>
      </w:pPr>
      <w:r w:rsidRPr="00B92ABE">
        <w:rPr>
          <w:rFonts w:ascii="Verdana" w:hAnsi="Verdana" w:cstheme="minorHAnsi"/>
          <w:b/>
          <w:color w:val="C00000"/>
          <w:sz w:val="18"/>
          <w:szCs w:val="18"/>
        </w:rPr>
        <w:t>Część 2</w:t>
      </w: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w:t>
      </w:r>
    </w:p>
    <w:p w14:paraId="21648D5F" w14:textId="36EA93CD"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237E41">
        <w:rPr>
          <w:rFonts w:asciiTheme="minorHAnsi" w:hAnsiTheme="minorHAnsi" w:cstheme="minorHAnsi"/>
          <w:b/>
          <w:i/>
          <w:color w:val="FF0000"/>
          <w:sz w:val="20"/>
        </w:rPr>
        <w:t xml:space="preserve">Sieradz w miejscowości </w:t>
      </w:r>
      <w:r w:rsidR="00EE3DB0">
        <w:rPr>
          <w:rFonts w:asciiTheme="minorHAnsi" w:hAnsiTheme="minorHAnsi" w:cstheme="minorHAnsi"/>
          <w:b/>
          <w:i/>
          <w:color w:val="FF0000"/>
          <w:sz w:val="20"/>
        </w:rPr>
        <w:t>Karsznice, gm. Zduńska Wola”</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57D0506F"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Zadanie 1 – Wymianę istniejącej linii napowietrznej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wraz przyłączami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ze stacji 15/0,4kV </w:t>
      </w:r>
      <w:r w:rsidR="00EE3DB0">
        <w:rPr>
          <w:rFonts w:asciiTheme="minorHAnsi" w:hAnsiTheme="minorHAnsi" w:cstheme="minorHAnsi"/>
          <w:b/>
          <w:i/>
          <w:color w:val="FF0000"/>
          <w:sz w:val="20"/>
        </w:rPr>
        <w:t>3-1436 Karsznice 5</w:t>
      </w:r>
      <w:r w:rsidRPr="002507AB">
        <w:rPr>
          <w:rFonts w:asciiTheme="minorHAnsi" w:hAnsiTheme="minorHAnsi" w:cstheme="minorHAnsi"/>
          <w:b/>
          <w:i/>
          <w:color w:val="FF0000"/>
          <w:sz w:val="20"/>
        </w:rPr>
        <w:t xml:space="preserve"> o łącznej długości L= </w:t>
      </w:r>
      <w:r w:rsidR="00EE3DB0">
        <w:rPr>
          <w:rFonts w:asciiTheme="minorHAnsi" w:hAnsiTheme="minorHAnsi" w:cstheme="minorHAnsi"/>
          <w:b/>
          <w:i/>
          <w:color w:val="FF0000"/>
          <w:sz w:val="20"/>
        </w:rPr>
        <w:t>0,75</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EB2022D"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w:t>
      </w:r>
      <w:r w:rsidR="00B92ABE">
        <w:rPr>
          <w:rFonts w:ascii="Verdana" w:hAnsi="Verdana" w:cstheme="minorHAnsi"/>
          <w:b/>
          <w:sz w:val="18"/>
          <w:szCs w:val="18"/>
          <w:u w:val="single"/>
        </w:rPr>
        <w:t>OPZ</w:t>
      </w:r>
      <w:r w:rsidR="00CB4209" w:rsidRPr="00802AC7">
        <w:rPr>
          <w:rFonts w:ascii="Verdana" w:hAnsi="Verdana" w:cstheme="minorHAnsi"/>
          <w:b/>
          <w:sz w:val="18"/>
          <w:szCs w:val="18"/>
          <w:u w:val="single"/>
        </w:rPr>
        <w:t>.</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7F613F1C" w:rsidR="0089020B" w:rsidRPr="0089020B" w:rsidRDefault="00F26CA4"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67C5534"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EE3DB0">
        <w:rPr>
          <w:rFonts w:ascii="Verdana" w:hAnsi="Verdana" w:cstheme="minorHAnsi"/>
          <w:b/>
          <w:bCs/>
          <w:i/>
          <w:iCs/>
          <w:color w:val="FF0000"/>
          <w:sz w:val="18"/>
          <w:szCs w:val="18"/>
        </w:rPr>
        <w:t>Karsznice, gm. Zduńska Wola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D731BE3" w14:textId="55D89D1B"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92ABE">
            <w:rPr>
              <w:rFonts w:asciiTheme="majorHAnsi" w:hAnsiTheme="majorHAnsi"/>
              <w:color w:val="000000" w:themeColor="text1"/>
              <w:sz w:val="14"/>
              <w:szCs w:val="18"/>
            </w:rPr>
            <w:t>04380</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FAB"/>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ABE"/>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17"/>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2DA"/>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26CA4"/>
    <w:rsid w:val="00F30FC5"/>
    <w:rsid w:val="00F3118B"/>
    <w:rsid w:val="00F32B78"/>
    <w:rsid w:val="00F32E7B"/>
    <w:rsid w:val="00F37412"/>
    <w:rsid w:val="00F3754A"/>
    <w:rsid w:val="00F42885"/>
    <w:rsid w:val="00F43C4D"/>
    <w:rsid w:val="00F451AA"/>
    <w:rsid w:val="00F45C0D"/>
    <w:rsid w:val="00F46B8A"/>
    <w:rsid w:val="00F46EB7"/>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linii.docx</dmsv2BaseFileName>
    <dmsv2BaseDisplayName xmlns="http://schemas.microsoft.com/sharepoint/v3">Załącznik nr 1 do SWZ 2026 przebudowa linii</dmsv2BaseDisplayName>
    <dmsv2SWPP2ObjectNumber xmlns="http://schemas.microsoft.com/sharepoint/v3" xsi:nil="true"/>
    <dmsv2SWPP2SumMD5 xmlns="http://schemas.microsoft.com/sharepoint/v3">8f1be6d3cb0e347f63a83e61a84d8bad</dmsv2SWPP2SumMD5>
    <dmsv2BaseMoved xmlns="http://schemas.microsoft.com/sharepoint/v3">false</dmsv2BaseMoved>
    <dmsv2BaseIsSensitive xmlns="http://schemas.microsoft.com/sharepoint/v3">true</dmsv2BaseIsSensitive>
    <dmsv2SWPP2IDSWPP2 xmlns="http://schemas.microsoft.com/sharepoint/v3">699603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23782090</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DPFVW34YURAE-1996658973-10884</_dlc_DocId>
    <_dlc_DocIdUrl xmlns="a19cb1c7-c5c7-46d4-85ae-d83685407bba">
      <Url>https://swpp2.dms.gkpge.pl/sites/40/_layouts/15/DocIdRedir.aspx?ID=DPFVW34YURAE-1996658973-10884</Url>
      <Description>DPFVW34YURAE-1996658973-10884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D9965278-D93F-457B-9673-DE890F5B9809}">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83B0C4AE-B775-4A77-A3EB-A43C0DF4F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1675</Words>
  <Characters>10051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11</cp:revision>
  <cp:lastPrinted>2021-02-26T13:14:00Z</cp:lastPrinted>
  <dcterms:created xsi:type="dcterms:W3CDTF">2025-10-28T08:37:00Z</dcterms:created>
  <dcterms:modified xsi:type="dcterms:W3CDTF">2025-12-05T10:23:00Z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416e8cb4-4f4d-4bf8-a0bb-18015cc30573</vt:lpwstr>
  </property>
</Properties>
</file>